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650BD53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235C48">
        <w:rPr>
          <w:rFonts w:ascii="Garamond" w:hAnsi="Garamond"/>
          <w:sz w:val="24"/>
          <w:szCs w:val="24"/>
        </w:rPr>
        <w:t>1</w:t>
      </w:r>
      <w:r w:rsidR="00611203">
        <w:rPr>
          <w:rFonts w:ascii="Garamond" w:hAnsi="Garamond"/>
          <w:sz w:val="24"/>
          <w:szCs w:val="24"/>
        </w:rPr>
        <w:t>2</w:t>
      </w:r>
      <w:r w:rsidRPr="00807007">
        <w:rPr>
          <w:rFonts w:ascii="Garamond" w:hAnsi="Garamond"/>
          <w:sz w:val="24"/>
          <w:szCs w:val="24"/>
        </w:rPr>
        <w:t>-202</w:t>
      </w:r>
      <w:r w:rsidR="006F1980">
        <w:rPr>
          <w:rFonts w:ascii="Garamond" w:hAnsi="Garamond"/>
          <w:sz w:val="24"/>
          <w:szCs w:val="24"/>
        </w:rPr>
        <w:t>4</w:t>
      </w:r>
    </w:p>
    <w:p w14:paraId="2B5F5335" w14:textId="17D7D8A0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11203" w:rsidRPr="00F91B0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https://zakazky.zcu.cz/contract_display_6586.html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05BD080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11203">
        <w:rPr>
          <w:rFonts w:ascii="Garamond" w:hAnsi="Garamond" w:cs="Arial"/>
          <w:b/>
          <w:sz w:val="22"/>
          <w:szCs w:val="22"/>
        </w:rPr>
        <w:t>20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581397">
        <w:rPr>
          <w:rFonts w:ascii="Garamond" w:hAnsi="Garamond" w:cs="Arial"/>
          <w:b/>
          <w:sz w:val="22"/>
          <w:szCs w:val="22"/>
        </w:rPr>
        <w:t>0</w:t>
      </w:r>
      <w:r w:rsidR="00235C48">
        <w:rPr>
          <w:rFonts w:ascii="Garamond" w:hAnsi="Garamond" w:cs="Arial"/>
          <w:b/>
          <w:sz w:val="22"/>
          <w:szCs w:val="22"/>
        </w:rPr>
        <w:t>2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6F1980">
        <w:rPr>
          <w:rFonts w:ascii="Garamond" w:hAnsi="Garamond" w:cs="Arial"/>
          <w:b/>
          <w:sz w:val="22"/>
          <w:szCs w:val="22"/>
        </w:rPr>
        <w:t>4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F1980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610BF52A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102365">
        <w:rPr>
          <w:rFonts w:ascii="Garamond" w:hAnsi="Garamond" w:cs="Arial"/>
          <w:sz w:val="22"/>
          <w:szCs w:val="22"/>
        </w:rPr>
        <w:t>ve formátu PDF/A</w:t>
      </w:r>
      <w:r w:rsidR="00102365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102365">
        <w:rPr>
          <w:rFonts w:ascii="Garamond" w:hAnsi="Garamond" w:cs="Arial"/>
          <w:sz w:val="22"/>
          <w:szCs w:val="22"/>
        </w:rPr>
        <w:t>uznávaným</w:t>
      </w:r>
      <w:r w:rsidR="00102365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</w:t>
      </w:r>
      <w:r w:rsidR="00102365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80BCA51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102365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102365" w:rsidRPr="00F4269B">
        <w:rPr>
          <w:rFonts w:ascii="Garamond" w:hAnsi="Garamond" w:cs="Arial"/>
          <w:b/>
          <w:sz w:val="22"/>
          <w:szCs w:val="22"/>
        </w:rPr>
        <w:t>.</w:t>
      </w:r>
      <w:r w:rsidR="00102365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102365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102365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D4ABC" w14:textId="77777777" w:rsidR="0057370D" w:rsidRDefault="0057370D" w:rsidP="00795AAC">
      <w:r>
        <w:separator/>
      </w:r>
    </w:p>
  </w:endnote>
  <w:endnote w:type="continuationSeparator" w:id="0">
    <w:p w14:paraId="1938E984" w14:textId="77777777" w:rsidR="0057370D" w:rsidRDefault="0057370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A084C" w14:textId="77777777" w:rsidR="0057370D" w:rsidRDefault="0057370D" w:rsidP="00795AAC">
      <w:r>
        <w:separator/>
      </w:r>
    </w:p>
  </w:footnote>
  <w:footnote w:type="continuationSeparator" w:id="0">
    <w:p w14:paraId="412FBFB0" w14:textId="77777777" w:rsidR="0057370D" w:rsidRDefault="0057370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365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496B"/>
    <w:rsid w:val="00136141"/>
    <w:rsid w:val="001418BB"/>
    <w:rsid w:val="0015056F"/>
    <w:rsid w:val="001522CE"/>
    <w:rsid w:val="001537D1"/>
    <w:rsid w:val="00153F4B"/>
    <w:rsid w:val="0015439B"/>
    <w:rsid w:val="001545C7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3FDB"/>
    <w:rsid w:val="001A5C42"/>
    <w:rsid w:val="001A72D6"/>
    <w:rsid w:val="001B0BD3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334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5C48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087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4C14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4288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466B3"/>
    <w:rsid w:val="0055137A"/>
    <w:rsid w:val="00560E5B"/>
    <w:rsid w:val="00571557"/>
    <w:rsid w:val="0057370D"/>
    <w:rsid w:val="005748F7"/>
    <w:rsid w:val="005759CC"/>
    <w:rsid w:val="00575D52"/>
    <w:rsid w:val="00581397"/>
    <w:rsid w:val="00581745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1203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1980"/>
    <w:rsid w:val="006F7426"/>
    <w:rsid w:val="006F7E4A"/>
    <w:rsid w:val="00701894"/>
    <w:rsid w:val="007018DB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667CF"/>
    <w:rsid w:val="00770521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8F604B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65D3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D1F04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553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3EAF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586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Nl83e+7fODRy5WGmE8JmrIXu03k956ou369U/V51rx8=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DvPDLkCAYGfNnLH0Gi8RcRYRIW/AzsXW/DVqkRtU7xw=</DigestValue>
    </Reference>
  </SignedInfo>
  <SignatureValue>LnHlKb4RJUJnfAvBoIgFeUfMT+Zov01DfjT4Qt1GAGpW/hqUg73ruzVnV8tJ+Ey+6gLGAM3iOQBi
OkmiHYLrciN37o2cKo5SiSxKgeLHbqVrkRi42Fi/MJNfwKyLLJKz24TMsE/rTIXh6aSjksd2E5Lu
7vAfGxCh0ndPb5iKLPhpfkL/w0fJGqgThZZTPdVjs6w0ZDB4ZQ7m/YXefAj9nFSFAK2Nxk5EQ4IF
2VRJ71I4ids3oZmGJs8YjTqGQitlbLj9RFHCk6JNVcfPiJrOgS09L6aBTvlfJP6mDZlMPYMCninw
Z4XjUIlo2e7NSxz/pqeu9DpF6cIPyzQ5CI60NQ==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AuqA45pwl6zkoFhpgU4d+8KSeNWivyEKywhsMn8sg30=</DigestValue>
      </Reference>
      <Reference URI="/word/document.xml?ContentType=application/vnd.openxmlformats-officedocument.wordprocessingml.document.main+xml">
        <DigestMethod Algorithm="http://www.w3.org/2001/04/xmlenc#sha256"/>
        <DigestValue>BMf8vjWXe//ZTjrEaoGk2DO3RGWiCLbuPky44EggT1M=</DigestValue>
      </Reference>
      <Reference URI="/word/endnotes.xml?ContentType=application/vnd.openxmlformats-officedocument.wordprocessingml.endnotes+xml">
        <DigestMethod Algorithm="http://www.w3.org/2001/04/xmlenc#sha256"/>
        <DigestValue>GQpIlmpbSElAUKW7ZNL7sAlmPhPHQ4fM3AQKDJ4QTqg=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v1JqwtJfYpwV+ulhOem2V6vbsi2WhfpFn4jm8xSbzhE=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EbLCNDsAkezgLxdZfYqSvj4alGwt5VNjiiNViWOTXNI=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2024-02-05T08:43:25Z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2024-02-05T08:43:25Z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2253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57</cp:revision>
  <cp:lastPrinted>2018-08-08T13:48:00Z</cp:lastPrinted>
  <dcterms:created xsi:type="dcterms:W3CDTF">2022-05-19T08:18:00Z</dcterms:created>
  <dcterms:modified xsi:type="dcterms:W3CDTF">2024-02-05T08:43:00Z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